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E097F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334B21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D60DC1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DA5F1C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737F7F46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D4292EB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7E0B3030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0E449428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77F4799A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8E9F630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42968959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241FE331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30BE42AA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0E1034E0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C922EF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254DEF16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9D9E4AD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72697D6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1E9BE887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5E343937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1483D956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BC897" w14:textId="1C59B7F7" w:rsidR="001863D8" w:rsidRPr="00A2552F" w:rsidRDefault="00916821" w:rsidP="00A2552F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</w:t>
      </w:r>
      <w:r w:rsidR="007D5A7B" w:rsidRPr="007D5A7B">
        <w:t xml:space="preserve"> </w:t>
      </w:r>
      <w:r w:rsidR="007D5A7B" w:rsidRPr="007D5A7B">
        <w:rPr>
          <w:rFonts w:ascii="Cambria" w:hAnsi="Cambria" w:cs="Arial"/>
          <w:bCs/>
          <w:sz w:val="22"/>
          <w:szCs w:val="22"/>
        </w:rPr>
        <w:t>w postępowaniu prowadzonym w trybie podstawowym wariant I</w:t>
      </w:r>
      <w:r w:rsidR="007D5A7B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 xml:space="preserve"> na</w:t>
      </w:r>
      <w:r w:rsidR="007D5A7B">
        <w:rPr>
          <w:rFonts w:ascii="Cambria" w:hAnsi="Cambria"/>
          <w:b/>
          <w:i/>
          <w:sz w:val="22"/>
          <w:szCs w:val="22"/>
          <w:lang w:eastAsia="pl-PL"/>
        </w:rPr>
        <w:t> </w:t>
      </w:r>
      <w:r w:rsidR="00AA7F3A" w:rsidRPr="00AA7F3A">
        <w:rPr>
          <w:rFonts w:ascii="Cambria" w:hAnsi="Cambria"/>
          <w:b/>
          <w:i/>
          <w:sz w:val="22"/>
          <w:szCs w:val="22"/>
          <w:lang w:eastAsia="pl-PL"/>
        </w:rPr>
        <w:t xml:space="preserve">„Utrzymanie przejezdności dróg leśnych” </w:t>
      </w:r>
      <w:r w:rsidR="002E17AA">
        <w:rPr>
          <w:rFonts w:ascii="Cambria" w:hAnsi="Cambria"/>
          <w:b/>
          <w:i/>
          <w:sz w:val="22"/>
          <w:szCs w:val="22"/>
          <w:lang w:eastAsia="pl-PL"/>
        </w:rPr>
        <w:t xml:space="preserve"> </w:t>
      </w:r>
      <w:r w:rsidR="00AA7F3A">
        <w:rPr>
          <w:rFonts w:ascii="Cambria" w:hAnsi="Cambria" w:cs="Arial"/>
          <w:b/>
          <w:i/>
          <w:sz w:val="22"/>
          <w:szCs w:val="24"/>
        </w:rPr>
        <w:t xml:space="preserve">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63D8" w:rsidRPr="001863D8">
        <w:rPr>
          <w:rFonts w:ascii="Cambria" w:hAnsi="Cambria" w:cs="Arial"/>
          <w:b/>
          <w:bCs/>
          <w:sz w:val="22"/>
          <w:szCs w:val="22"/>
        </w:rPr>
        <w:t xml:space="preserve">na część  nr 2 zamówienia, </w:t>
      </w:r>
      <w:r w:rsidR="001863D8" w:rsidRPr="00AA7F3A">
        <w:rPr>
          <w:rFonts w:ascii="Cambria" w:hAnsi="Cambria" w:cs="Arial"/>
          <w:bCs/>
          <w:sz w:val="22"/>
          <w:szCs w:val="22"/>
        </w:rPr>
        <w:t>tj.</w:t>
      </w:r>
      <w:r w:rsidR="007D5A7B">
        <w:rPr>
          <w:rFonts w:ascii="Cambria" w:hAnsi="Cambria" w:cs="Arial"/>
          <w:bCs/>
          <w:sz w:val="22"/>
          <w:szCs w:val="22"/>
        </w:rPr>
        <w:t> </w:t>
      </w:r>
      <w:r w:rsidR="001863D8" w:rsidRPr="00B26D48">
        <w:rPr>
          <w:rFonts w:ascii="Cambria" w:hAnsi="Cambria" w:cs="Arial"/>
          <w:b/>
          <w:bCs/>
          <w:sz w:val="22"/>
          <w:szCs w:val="22"/>
        </w:rPr>
        <w:t>miejscowe uzupełnienie kruszywa we wskazane miejsca w drogach leśnych</w:t>
      </w:r>
      <w:r w:rsidR="001863D8" w:rsidRPr="00AA7F3A">
        <w:rPr>
          <w:rFonts w:ascii="Cambria" w:hAnsi="Cambria" w:cs="Arial"/>
          <w:bCs/>
          <w:sz w:val="22"/>
          <w:szCs w:val="22"/>
        </w:rPr>
        <w:t xml:space="preserve"> </w:t>
      </w:r>
      <w:r w:rsidR="00AA7F3A" w:rsidRPr="00AA7F3A">
        <w:rPr>
          <w:rFonts w:ascii="Cambria" w:hAnsi="Cambria" w:cs="Arial"/>
          <w:bCs/>
          <w:sz w:val="22"/>
          <w:szCs w:val="22"/>
        </w:rPr>
        <w:t>w z</w:t>
      </w:r>
      <w:r w:rsidR="00A04FB0" w:rsidRPr="00AA7F3A">
        <w:rPr>
          <w:rFonts w:ascii="Cambria" w:hAnsi="Cambria" w:cs="Arial"/>
          <w:bCs/>
          <w:sz w:val="22"/>
          <w:szCs w:val="22"/>
        </w:rPr>
        <w:t xml:space="preserve">akresie </w:t>
      </w:r>
      <w:r w:rsidR="00A04FB0" w:rsidRPr="00A04FB0">
        <w:rPr>
          <w:rFonts w:ascii="Cambria" w:hAnsi="Cambria" w:cs="Arial"/>
          <w:bCs/>
          <w:sz w:val="22"/>
          <w:szCs w:val="22"/>
        </w:rPr>
        <w:t>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</w:t>
      </w:r>
      <w:r w:rsidR="007D5A7B">
        <w:rPr>
          <w:rFonts w:ascii="Cambria" w:hAnsi="Cambria" w:cs="Arial"/>
          <w:bCs/>
          <w:sz w:val="22"/>
          <w:szCs w:val="22"/>
        </w:rPr>
        <w:t> </w:t>
      </w:r>
      <w:r w:rsidR="004A541D">
        <w:rPr>
          <w:rFonts w:ascii="Cambria" w:hAnsi="Cambria" w:cs="Arial"/>
          <w:bCs/>
          <w:sz w:val="22"/>
          <w:szCs w:val="22"/>
        </w:rPr>
        <w:t>wzorem umowy, na </w:t>
      </w:r>
      <w:r w:rsidR="00A04FB0"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1863D8" w:rsidRPr="000C37E1" w14:paraId="77A6FDB4" w14:textId="77777777" w:rsidTr="001642C9">
        <w:trPr>
          <w:trHeight w:val="278"/>
        </w:trPr>
        <w:tc>
          <w:tcPr>
            <w:tcW w:w="0" w:type="auto"/>
            <w:vMerge w:val="restart"/>
          </w:tcPr>
          <w:p w14:paraId="571B20D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46C6FB9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Technologia</w:t>
            </w:r>
          </w:p>
          <w:p w14:paraId="5AADDD5D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14:paraId="5B12240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14:paraId="61FC37CB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1m2</w:t>
            </w:r>
          </w:p>
          <w:p w14:paraId="23F5432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14:paraId="131D47C5" w14:textId="77777777" w:rsidR="001863D8" w:rsidRPr="000C37E1" w:rsidRDefault="001863D8" w:rsidP="001642C9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14:paraId="655710EE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Cena brutto  za wykonanie 1m2</w:t>
            </w:r>
            <w:r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14:paraId="5831556C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1863D8" w:rsidRPr="009F60A7" w14:paraId="20323168" w14:textId="77777777" w:rsidTr="001642C9">
        <w:trPr>
          <w:trHeight w:val="409"/>
        </w:trPr>
        <w:tc>
          <w:tcPr>
            <w:tcW w:w="0" w:type="auto"/>
            <w:vMerge/>
          </w:tcPr>
          <w:p w14:paraId="5C5FCAB0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14:paraId="61EFBC25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511BB19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544377E3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14:paraId="3B5B1615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306AFC92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14:paraId="136837D2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1863D8" w:rsidRPr="009F60A7" w14:paraId="298EA752" w14:textId="77777777" w:rsidTr="001642C9">
        <w:trPr>
          <w:trHeight w:val="114"/>
        </w:trPr>
        <w:tc>
          <w:tcPr>
            <w:tcW w:w="0" w:type="auto"/>
            <w:vAlign w:val="center"/>
          </w:tcPr>
          <w:p w14:paraId="409E2C83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14:paraId="0F1E6D3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14:paraId="1D519A3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14:paraId="5E96471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14:paraId="4632E52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1863D8" w:rsidRPr="009F60A7" w14:paraId="338B47F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60B5C290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>Technologia I – 15 cm kruszywa</w:t>
            </w:r>
          </w:p>
        </w:tc>
        <w:tc>
          <w:tcPr>
            <w:tcW w:w="1585" w:type="dxa"/>
            <w:vAlign w:val="center"/>
          </w:tcPr>
          <w:p w14:paraId="37F5FCFB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F70DE2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ADC9C1A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4C5D54C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56707902" w14:textId="77777777" w:rsidTr="001642C9">
        <w:trPr>
          <w:trHeight w:val="572"/>
        </w:trPr>
        <w:tc>
          <w:tcPr>
            <w:tcW w:w="0" w:type="auto"/>
            <w:vAlign w:val="center"/>
          </w:tcPr>
          <w:p w14:paraId="015596FF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</w:p>
          <w:p w14:paraId="4B8E5F32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 xml:space="preserve">Technologia II – 15 </w:t>
            </w:r>
            <w:r w:rsidRPr="002E17AA">
              <w:t>cm kruszywa na warstwie odcinającej</w:t>
            </w:r>
          </w:p>
        </w:tc>
        <w:tc>
          <w:tcPr>
            <w:tcW w:w="1585" w:type="dxa"/>
            <w:vAlign w:val="center"/>
          </w:tcPr>
          <w:p w14:paraId="2FE6E19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769871E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3671704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8EC25B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4BD0DE86" w14:textId="77777777" w:rsidTr="001642C9">
        <w:trPr>
          <w:trHeight w:val="572"/>
        </w:trPr>
        <w:tc>
          <w:tcPr>
            <w:tcW w:w="0" w:type="auto"/>
            <w:vAlign w:val="center"/>
          </w:tcPr>
          <w:p w14:paraId="33DF2828" w14:textId="77777777" w:rsidR="001863D8" w:rsidRPr="00252E6B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0C37E1">
              <w:rPr>
                <w:szCs w:val="24"/>
              </w:rPr>
              <w:t>Technologia III – 25 cm kruszywa</w:t>
            </w:r>
          </w:p>
        </w:tc>
        <w:tc>
          <w:tcPr>
            <w:tcW w:w="1585" w:type="dxa"/>
            <w:vAlign w:val="center"/>
          </w:tcPr>
          <w:p w14:paraId="131445A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0BBFBC5B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55A9AF7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69BE7D11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362D0B99" w14:textId="77777777" w:rsidTr="001642C9">
        <w:trPr>
          <w:trHeight w:val="572"/>
        </w:trPr>
        <w:tc>
          <w:tcPr>
            <w:tcW w:w="0" w:type="auto"/>
            <w:vAlign w:val="center"/>
          </w:tcPr>
          <w:p w14:paraId="26F5A35B" w14:textId="77777777" w:rsidR="001863D8" w:rsidRPr="000C37E1" w:rsidRDefault="001863D8" w:rsidP="001642C9">
            <w:pPr>
              <w:suppressAutoHyphens w:val="0"/>
              <w:rPr>
                <w:szCs w:val="24"/>
              </w:rPr>
            </w:pPr>
            <w:r w:rsidRPr="000C37E1">
              <w:rPr>
                <w:szCs w:val="24"/>
              </w:rPr>
              <w:t>Technologia IV – 25 cm kruszywa na warstwie odcinającej</w:t>
            </w:r>
          </w:p>
          <w:p w14:paraId="3888AA62" w14:textId="77777777" w:rsidR="001863D8" w:rsidRPr="00252E6B" w:rsidRDefault="001863D8" w:rsidP="001642C9">
            <w:pPr>
              <w:suppressAutoHyphens w:val="0"/>
              <w:rPr>
                <w:lang w:eastAsia="pl-PL"/>
              </w:rPr>
            </w:pPr>
          </w:p>
        </w:tc>
        <w:tc>
          <w:tcPr>
            <w:tcW w:w="1585" w:type="dxa"/>
            <w:vAlign w:val="center"/>
          </w:tcPr>
          <w:p w14:paraId="6DFD40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7A61259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291AA57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7E4B9F5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66797CC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7922C691" w14:textId="77777777" w:rsidR="001863D8" w:rsidRPr="000C37E1" w:rsidRDefault="001863D8" w:rsidP="001642C9">
            <w:pPr>
              <w:suppressAutoHyphens w:val="0"/>
              <w:jc w:val="center"/>
              <w:rPr>
                <w:szCs w:val="24"/>
              </w:rPr>
            </w:pPr>
            <w:r w:rsidRPr="000C37E1">
              <w:rPr>
                <w:b/>
                <w:sz w:val="22"/>
                <w:lang w:eastAsia="pl-PL"/>
              </w:rPr>
              <w:t>suma stawek dla poszczególnych technologii</w:t>
            </w:r>
          </w:p>
        </w:tc>
        <w:tc>
          <w:tcPr>
            <w:tcW w:w="1585" w:type="dxa"/>
            <w:vAlign w:val="center"/>
          </w:tcPr>
          <w:p w14:paraId="4628AE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1C0E774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07C1C1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44F6F9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6532824D" w14:textId="77777777"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BDA00F" w14:textId="2E69A51F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</w:t>
      </w:r>
      <w:r w:rsidR="00AA7F3A">
        <w:rPr>
          <w:rFonts w:ascii="Cambria" w:hAnsi="Cambria" w:cs="Arial"/>
          <w:bCs/>
          <w:sz w:val="22"/>
          <w:szCs w:val="22"/>
        </w:rPr>
        <w:t>m2</w:t>
      </w:r>
      <w:r w:rsidR="004A541D">
        <w:rPr>
          <w:rFonts w:ascii="Cambria" w:hAnsi="Cambria" w:cs="Arial"/>
          <w:bCs/>
          <w:sz w:val="22"/>
          <w:szCs w:val="22"/>
        </w:rPr>
        <w:t xml:space="preserve">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14:paraId="4EB2425B" w14:textId="77777777"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608C9931" w14:textId="77777777" w:rsidR="00A2552F" w:rsidRPr="00FC040E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 xml:space="preserve">Oświadczamy, iż oferujemy  okres gwarancji jakości na wykonany przedmiot zamówienia wynoszący </w:t>
      </w:r>
      <w:r>
        <w:rPr>
          <w:rFonts w:ascii="Cambria" w:hAnsi="Cambria" w:cs="Arial"/>
          <w:bCs/>
          <w:sz w:val="22"/>
          <w:szCs w:val="22"/>
        </w:rPr>
        <w:t xml:space="preserve">24 </w:t>
      </w:r>
      <w:r w:rsidRPr="00521F4F">
        <w:rPr>
          <w:rFonts w:ascii="Cambria" w:hAnsi="Cambria" w:cs="Arial"/>
          <w:bCs/>
          <w:sz w:val="22"/>
          <w:szCs w:val="22"/>
        </w:rPr>
        <w:t>miesi</w:t>
      </w:r>
      <w:r>
        <w:rPr>
          <w:rFonts w:ascii="Cambria" w:hAnsi="Cambria" w:cs="Arial"/>
          <w:bCs/>
          <w:sz w:val="22"/>
          <w:szCs w:val="22"/>
        </w:rPr>
        <w:t>ące</w:t>
      </w:r>
      <w:r w:rsidRPr="00521F4F">
        <w:rPr>
          <w:rFonts w:ascii="Cambria" w:hAnsi="Cambria" w:cs="Arial"/>
          <w:bCs/>
          <w:sz w:val="22"/>
          <w:szCs w:val="22"/>
        </w:rPr>
        <w:t xml:space="preserve"> </w:t>
      </w:r>
    </w:p>
    <w:p w14:paraId="0CDDD57B" w14:textId="77777777" w:rsidR="00A2552F" w:rsidRPr="002E64B8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>i usług.</w:t>
      </w:r>
    </w:p>
    <w:p w14:paraId="355379A5" w14:textId="306135CD" w:rsidR="00A2552F" w:rsidRPr="002E64B8" w:rsidRDefault="00A2552F" w:rsidP="00A2552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</w:t>
      </w:r>
    </w:p>
    <w:p w14:paraId="5E6E7DFD" w14:textId="77777777" w:rsidR="00A2552F" w:rsidRPr="002E64B8" w:rsidRDefault="00A2552F" w:rsidP="00A2552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4FE444F3" w14:textId="77777777" w:rsidR="00A2552F" w:rsidRPr="002E64B8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>
        <w:rPr>
          <w:rFonts w:ascii="Cambria" w:hAnsi="Cambria" w:cs="Arial"/>
          <w:bCs/>
          <w:sz w:val="22"/>
          <w:szCs w:val="22"/>
        </w:rPr>
        <w:t>Zamawiającego.</w:t>
      </w:r>
    </w:p>
    <w:p w14:paraId="033609A7" w14:textId="77777777" w:rsidR="00A2552F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4B1D0A4F" w14:textId="77777777" w:rsidR="00A2552F" w:rsidRPr="002E64B8" w:rsidRDefault="00A2552F" w:rsidP="00A2552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539"/>
      </w:tblGrid>
      <w:tr w:rsidR="00A2552F" w:rsidRPr="002E64B8" w14:paraId="6B6F45D4" w14:textId="77777777" w:rsidTr="00226B5B">
        <w:trPr>
          <w:trHeight w:val="270"/>
        </w:trPr>
        <w:tc>
          <w:tcPr>
            <w:tcW w:w="4658" w:type="dxa"/>
            <w:shd w:val="clear" w:color="auto" w:fill="auto"/>
          </w:tcPr>
          <w:p w14:paraId="34214CD9" w14:textId="77777777" w:rsidR="00A2552F" w:rsidRPr="002E64B8" w:rsidRDefault="00A2552F" w:rsidP="00A2552F">
            <w:pPr>
              <w:spacing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539" w:type="dxa"/>
            <w:shd w:val="clear" w:color="auto" w:fill="auto"/>
          </w:tcPr>
          <w:p w14:paraId="7C8DEAA2" w14:textId="77777777" w:rsidR="00A2552F" w:rsidRPr="002E64B8" w:rsidRDefault="00A2552F" w:rsidP="00A2552F">
            <w:pPr>
              <w:spacing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2552F" w:rsidRPr="002E64B8" w14:paraId="31280007" w14:textId="77777777" w:rsidTr="00226B5B">
        <w:trPr>
          <w:trHeight w:val="114"/>
        </w:trPr>
        <w:tc>
          <w:tcPr>
            <w:tcW w:w="4658" w:type="dxa"/>
            <w:shd w:val="clear" w:color="auto" w:fill="auto"/>
          </w:tcPr>
          <w:p w14:paraId="26D6D552" w14:textId="77777777" w:rsidR="00A2552F" w:rsidRPr="002E64B8" w:rsidRDefault="00A2552F" w:rsidP="00A2552F">
            <w:pPr>
              <w:spacing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shd w:val="clear" w:color="auto" w:fill="auto"/>
          </w:tcPr>
          <w:p w14:paraId="1AC275A5" w14:textId="77777777" w:rsidR="00A2552F" w:rsidRPr="002E64B8" w:rsidRDefault="00A2552F" w:rsidP="00A2552F">
            <w:pPr>
              <w:spacing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2552F" w:rsidRPr="002E64B8" w14:paraId="0B771B58" w14:textId="77777777" w:rsidTr="00226B5B">
        <w:trPr>
          <w:trHeight w:val="25"/>
        </w:trPr>
        <w:tc>
          <w:tcPr>
            <w:tcW w:w="4658" w:type="dxa"/>
            <w:shd w:val="clear" w:color="auto" w:fill="auto"/>
          </w:tcPr>
          <w:p w14:paraId="6695D226" w14:textId="77777777" w:rsidR="00A2552F" w:rsidRPr="002E64B8" w:rsidRDefault="00A2552F" w:rsidP="00A2552F">
            <w:pPr>
              <w:spacing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shd w:val="clear" w:color="auto" w:fill="auto"/>
          </w:tcPr>
          <w:p w14:paraId="1CABF232" w14:textId="77777777" w:rsidR="00A2552F" w:rsidRPr="002E64B8" w:rsidRDefault="00A2552F" w:rsidP="00A2552F">
            <w:pPr>
              <w:spacing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003AD13" w14:textId="77777777" w:rsidR="00A2552F" w:rsidRPr="002E64B8" w:rsidRDefault="00A2552F" w:rsidP="00A2552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0813A512" w14:textId="77777777" w:rsidR="00A2552F" w:rsidRPr="00B56EDD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74B05DFB" w14:textId="77777777" w:rsidR="00A2552F" w:rsidRPr="00B56EDD" w:rsidRDefault="00A2552F" w:rsidP="00A2552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2D125A19" w14:textId="77777777" w:rsidR="00A2552F" w:rsidRPr="00FC346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34174AEC" w14:textId="38F344F0" w:rsidR="00A2552F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67A88C98" w14:textId="77777777" w:rsidR="00A2552F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CA21167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 xml:space="preserve">14.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70829C2B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5DAE1248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7A004D50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78A2EB3F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1D27D363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1BE54E6A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46FDFCFE" w14:textId="77777777" w:rsidR="00A2552F" w:rsidRPr="00B7698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18DF76DD" w14:textId="77777777" w:rsidR="00A2552F" w:rsidRPr="00330FDD" w:rsidRDefault="00A2552F" w:rsidP="00A2552F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b/>
          <w:bCs/>
          <w:szCs w:val="22"/>
          <w:u w:val="single"/>
          <w:lang w:eastAsia="pl-PL"/>
        </w:rPr>
        <w:t>UWAGA:</w:t>
      </w:r>
    </w:p>
    <w:p w14:paraId="4FDFC6EA" w14:textId="77777777" w:rsidR="00A2552F" w:rsidRPr="00330FDD" w:rsidRDefault="00A2552F" w:rsidP="00A2552F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56DED58D" w14:textId="77777777" w:rsidR="00A2552F" w:rsidRPr="00330FDD" w:rsidRDefault="00A2552F" w:rsidP="00A2552F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>1)          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mikroprzedsiębiorcę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3DB35432" w14:textId="77777777" w:rsidR="00A2552F" w:rsidRPr="00330FDD" w:rsidRDefault="00A2552F" w:rsidP="00A2552F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mikroprzedsiębiorcą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>,</w:t>
      </w:r>
    </w:p>
    <w:p w14:paraId="23B1D111" w14:textId="77777777" w:rsidR="00A2552F" w:rsidRPr="00330FDD" w:rsidRDefault="00A2552F" w:rsidP="00A2552F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mikroprzedsiębiorcą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 ani małym przedsiębiorcą.”</w:t>
      </w:r>
    </w:p>
    <w:p w14:paraId="77AE36EA" w14:textId="77777777" w:rsidR="00A2552F" w:rsidRPr="00FC3462" w:rsidRDefault="00A2552F" w:rsidP="00A2552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17DA29F" w14:textId="77777777" w:rsidR="00A2552F" w:rsidRPr="002E64B8" w:rsidRDefault="00A2552F" w:rsidP="00A2552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BD49216" w14:textId="77777777" w:rsidR="00A2552F" w:rsidRPr="002E64B8" w:rsidRDefault="00A2552F" w:rsidP="00A2552F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4F55E97" w14:textId="77777777" w:rsidR="00A2552F" w:rsidRPr="002E64B8" w:rsidRDefault="00A2552F" w:rsidP="00A2552F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3A7F6C" w14:textId="77777777" w:rsidR="00A2552F" w:rsidRDefault="00A2552F" w:rsidP="00A2552F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33757C3" w14:textId="77777777" w:rsidR="00A2552F" w:rsidRDefault="00A2552F" w:rsidP="00A2552F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D2E7B53" w14:textId="77777777" w:rsidR="00A2552F" w:rsidRDefault="00A2552F" w:rsidP="00A2552F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B3E14CA" w14:textId="77777777" w:rsidR="00A2552F" w:rsidRDefault="00A2552F" w:rsidP="00A2552F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17B0810C" w14:textId="77777777" w:rsidR="00A2552F" w:rsidRPr="00330FDD" w:rsidRDefault="00A2552F" w:rsidP="00A2552F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E9609FC" w14:textId="48268227" w:rsidR="00A2552F" w:rsidRPr="00A2552F" w:rsidRDefault="00A2552F" w:rsidP="00A2552F">
      <w:pPr>
        <w:spacing w:before="240" w:after="240"/>
        <w:rPr>
          <w:rFonts w:ascii="Cambria" w:hAnsi="Cambria" w:cs="Arial"/>
          <w:bCs/>
          <w:i/>
          <w:szCs w:val="22"/>
        </w:rPr>
      </w:pPr>
      <w:r w:rsidRPr="00330FDD">
        <w:rPr>
          <w:rFonts w:ascii="Cambria" w:hAnsi="Cambria" w:cs="Arial"/>
          <w:bCs/>
          <w:i/>
          <w:szCs w:val="22"/>
        </w:rPr>
        <w:t>Dokument pod rygorem nieważności może być podpisany wedle wyboru Wykonawcy</w:t>
      </w:r>
      <w:r w:rsidRPr="00330FDD">
        <w:rPr>
          <w:rFonts w:ascii="Cambria" w:hAnsi="Cambria" w:cs="Arial"/>
          <w:bCs/>
          <w:i/>
          <w:szCs w:val="22"/>
        </w:rPr>
        <w:br/>
        <w:t>kwalifikowanym podpisem elektronicznym ,</w:t>
      </w:r>
      <w:r w:rsidRPr="00330FDD">
        <w:rPr>
          <w:rFonts w:ascii="Cambria" w:hAnsi="Cambria" w:cs="Arial"/>
          <w:bCs/>
          <w:i/>
          <w:szCs w:val="22"/>
        </w:rPr>
        <w:br/>
        <w:t>podpisem zaufanym lub podpisem osobistym przez wykonawcę,</w:t>
      </w:r>
    </w:p>
    <w:p w14:paraId="1E6E80E3" w14:textId="085BF155" w:rsidR="00A82D75" w:rsidRPr="00A82D75" w:rsidRDefault="00A2552F" w:rsidP="00A2552F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  <w:bookmarkStart w:id="1" w:name="_GoBack"/>
      <w:bookmarkEnd w:id="1"/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FA23FE2" w16cex:dateUtc="2024-05-27T1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4164E" w14:textId="77777777" w:rsidR="0082729F" w:rsidRDefault="0082729F">
      <w:r>
        <w:separator/>
      </w:r>
    </w:p>
  </w:endnote>
  <w:endnote w:type="continuationSeparator" w:id="0">
    <w:p w14:paraId="5919CB88" w14:textId="77777777" w:rsidR="0082729F" w:rsidRDefault="0082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516F33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E479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A2D0F" w14:textId="77777777" w:rsidR="0082729F" w:rsidRDefault="0082729F">
      <w:r>
        <w:separator/>
      </w:r>
    </w:p>
  </w:footnote>
  <w:footnote w:type="continuationSeparator" w:id="0">
    <w:p w14:paraId="2FB21A76" w14:textId="77777777" w:rsidR="0082729F" w:rsidRDefault="00827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0C97" w14:textId="2A4D34F3" w:rsidR="00A04FB0" w:rsidRDefault="00026E3F" w:rsidP="00474536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>.</w:t>
    </w:r>
    <w:r w:rsidR="001863D8">
      <w:rPr>
        <w:rFonts w:ascii="Cambria" w:hAnsi="Cambria"/>
      </w:rPr>
      <w:t>2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474536" w:rsidRPr="00474536">
      <w:rPr>
        <w:rFonts w:ascii="Cambria" w:hAnsi="Cambria"/>
        <w:sz w:val="22"/>
        <w:szCs w:val="22"/>
      </w:rPr>
      <w:t>ZG.270.2.</w:t>
    </w:r>
    <w:r w:rsidR="00AA7F3A">
      <w:rPr>
        <w:rFonts w:ascii="Cambria" w:hAnsi="Cambria"/>
        <w:sz w:val="22"/>
        <w:szCs w:val="22"/>
      </w:rPr>
      <w:t>2</w:t>
    </w:r>
    <w:r w:rsidR="00474536" w:rsidRPr="00474536">
      <w:rPr>
        <w:rFonts w:ascii="Cambria" w:hAnsi="Cambria"/>
        <w:sz w:val="22"/>
        <w:szCs w:val="22"/>
      </w:rPr>
      <w:t>.202</w:t>
    </w:r>
    <w:r w:rsidR="00AA7F3A">
      <w:rPr>
        <w:rFonts w:ascii="Cambria" w:hAnsi="Cambria"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CFCC" w14:textId="77777777" w:rsidR="008D0891" w:rsidRDefault="008D0891" w:rsidP="00313DD1">
    <w:pPr>
      <w:pStyle w:val="Nagwek"/>
    </w:pPr>
  </w:p>
  <w:p w14:paraId="28EFA62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863D8"/>
    <w:rsid w:val="00190666"/>
    <w:rsid w:val="001906D3"/>
    <w:rsid w:val="0019446E"/>
    <w:rsid w:val="001A1590"/>
    <w:rsid w:val="001A1DC9"/>
    <w:rsid w:val="001A3584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1355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6E97"/>
    <w:rsid w:val="00537139"/>
    <w:rsid w:val="00541166"/>
    <w:rsid w:val="00546AD8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C453C"/>
    <w:rsid w:val="007D0497"/>
    <w:rsid w:val="007D4130"/>
    <w:rsid w:val="007D4521"/>
    <w:rsid w:val="007D5A7B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2729F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2552F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A7F3A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6D48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6F03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0B14"/>
    <w:rsid w:val="00DA0BC9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8ECAD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9B17-11D8-404A-BAE5-D8957608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6759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2</cp:revision>
  <cp:lastPrinted>2022-06-01T13:41:00Z</cp:lastPrinted>
  <dcterms:created xsi:type="dcterms:W3CDTF">2024-05-29T10:59:00Z</dcterms:created>
  <dcterms:modified xsi:type="dcterms:W3CDTF">2024-05-29T10:59:00Z</dcterms:modified>
</cp:coreProperties>
</file>